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125828">
        <w:rPr>
          <w:b/>
          <w:i/>
        </w:rPr>
        <w:t xml:space="preserve">Část </w:t>
      </w:r>
      <w:r w:rsidR="00266355" w:rsidRPr="00125828">
        <w:rPr>
          <w:b/>
          <w:i/>
        </w:rPr>
        <w:t xml:space="preserve">1 </w:t>
      </w:r>
      <w:r w:rsidRPr="00125828">
        <w:rPr>
          <w:b/>
          <w:i/>
        </w:rPr>
        <w:t xml:space="preserve">– území </w:t>
      </w:r>
      <w:r w:rsidR="00266355" w:rsidRPr="00125828">
        <w:rPr>
          <w:b/>
          <w:i/>
        </w:rPr>
        <w:t>CZ01</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A77A00">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125828">
        <w:t>NUTS2</w:t>
      </w:r>
      <w:r w:rsidR="00613438" w:rsidRPr="00125828">
        <w:t xml:space="preserve"> CZ</w:t>
      </w:r>
      <w:r w:rsidR="00A44674" w:rsidRPr="00125828">
        <w:t xml:space="preserve">01 </w:t>
      </w:r>
      <w:r w:rsidR="003659F7" w:rsidRPr="00125828">
        <w:t>umístily</w:t>
      </w:r>
      <w:r w:rsidR="003659F7">
        <w:t xml:space="preserve"> jako první až pátá v 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125828" w:rsidRDefault="002D1B9B" w:rsidP="003974C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 xml:space="preserve">na území </w:t>
      </w:r>
      <w:r w:rsidR="00626E42" w:rsidRPr="00125828">
        <w:t>NUTS2 CZ</w:t>
      </w:r>
      <w:r w:rsidR="00A44674" w:rsidRPr="00125828">
        <w:t>01</w:t>
      </w:r>
      <w:r w:rsidR="008E0E34" w:rsidRPr="00125828">
        <w:t xml:space="preserve"> </w:t>
      </w:r>
      <w:r w:rsidR="00A77A00">
        <w:t>na </w:t>
      </w:r>
      <w:bookmarkStart w:id="0" w:name="_GoBack"/>
      <w:bookmarkEnd w:id="0"/>
      <w:r w:rsidR="008366DC" w:rsidRPr="00125828">
        <w:t>základě dílčích kupních smluv</w:t>
      </w:r>
      <w:r w:rsidR="005C0D9F" w:rsidRPr="00125828">
        <w:t xml:space="preserve"> v souladu s Přílohou č. 5</w:t>
      </w:r>
      <w:r w:rsidR="008366DC" w:rsidRPr="00125828">
        <w:t xml:space="preserve"> </w:t>
      </w:r>
      <w:r w:rsidRPr="00125828">
        <w:t>v letech 2016 – 201</w:t>
      </w:r>
      <w:r w:rsidR="00015F2F" w:rsidRPr="00125828">
        <w:t>7</w:t>
      </w:r>
      <w:r w:rsidRPr="00125828">
        <w:t xml:space="preserve"> </w:t>
      </w:r>
      <w:r w:rsidR="00A44674" w:rsidRPr="00125828">
        <w:t>o </w:t>
      </w:r>
      <w:r w:rsidR="008366DC" w:rsidRPr="00125828">
        <w:t xml:space="preserve">celkovém </w:t>
      </w:r>
      <w:r w:rsidRPr="00125828">
        <w:t xml:space="preserve">předpokládaném finančním objemu </w:t>
      </w:r>
      <w:r w:rsidR="003974C7" w:rsidRPr="003974C7">
        <w:t>39 898 669 Kč</w:t>
      </w:r>
      <w:r w:rsidR="003974C7">
        <w:t xml:space="preserve"> </w:t>
      </w:r>
      <w:r w:rsidRPr="00125828">
        <w:t xml:space="preserve">bez DPH.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C6A" w:rsidRDefault="00DE7C6A">
      <w:r>
        <w:separator/>
      </w:r>
    </w:p>
  </w:endnote>
  <w:endnote w:type="continuationSeparator" w:id="0">
    <w:p w:rsidR="00DE7C6A" w:rsidRDefault="00DE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A77A00">
      <w:rPr>
        <w:noProof/>
      </w:rPr>
      <w:t>9</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C6A" w:rsidRDefault="00DE7C6A">
      <w:r>
        <w:separator/>
      </w:r>
    </w:p>
  </w:footnote>
  <w:footnote w:type="continuationSeparator" w:id="0">
    <w:p w:rsidR="00DE7C6A" w:rsidRDefault="00DE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Pr="001C46A2" w:rsidRDefault="006F6474" w:rsidP="00F62699">
    <w:pPr>
      <w:pStyle w:val="Zhlav"/>
      <w:rPr>
        <w:i/>
        <w:sz w:val="20"/>
        <w:szCs w:val="20"/>
      </w:rPr>
    </w:pPr>
    <w:r>
      <w:rPr>
        <w:i/>
        <w:sz w:val="20"/>
        <w:szCs w:val="20"/>
      </w:rPr>
      <w:t xml:space="preserve">Příloha č. 6 k </w:t>
    </w:r>
    <w:r w:rsidRPr="006D6B86">
      <w:rPr>
        <w:i/>
        <w:sz w:val="20"/>
        <w:szCs w:val="20"/>
      </w:rPr>
      <w:t>VZ Dodávky kancelářského papíru pro 6 resortů</w:t>
    </w:r>
    <w:r>
      <w:rPr>
        <w:i/>
        <w:sz w:val="20"/>
        <w:szCs w:val="20"/>
      </w:rPr>
      <w:tab/>
    </w:r>
    <w:r w:rsidR="00D41EBE">
      <w:rPr>
        <w:i/>
        <w:sz w:val="20"/>
        <w:szCs w:val="20"/>
      </w:rPr>
      <w:t>č. j.: MF-18419/2015/9001</w:t>
    </w:r>
  </w:p>
  <w:p w:rsidR="006F6474" w:rsidRDefault="006F6474">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5828"/>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974C7"/>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059"/>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77A00"/>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1EBE"/>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E7C6A"/>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41940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40C2E-0451-4C79-8796-1A93B3EC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6014</Words>
  <Characters>36383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8</cp:revision>
  <cp:lastPrinted>2015-07-21T06:17:00Z</cp:lastPrinted>
  <dcterms:created xsi:type="dcterms:W3CDTF">2015-08-19T09:48:00Z</dcterms:created>
  <dcterms:modified xsi:type="dcterms:W3CDTF">2015-10-07T13:13:00Z</dcterms:modified>
</cp:coreProperties>
</file>